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FD7B23">
        <w:rPr>
          <w:rFonts w:ascii="Arial" w:hAnsi="Arial" w:cs="Arial"/>
          <w:b/>
          <w:bCs/>
          <w:sz w:val="22"/>
          <w:szCs w:val="22"/>
        </w:rPr>
        <w:t>Gidle</w:t>
      </w:r>
    </w:p>
    <w:p w14:paraId="09A273E1" w14:textId="223CE4F5" w:rsidR="000E1C61" w:rsidRPr="00724296" w:rsidRDefault="00FD7B23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Niesulów 3, 97-540 Gidle</w:t>
      </w:r>
      <w:r w:rsidR="000E1C61"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47FBAAB5" w14:textId="0D4B7DA9" w:rsidR="00F344CE" w:rsidRDefault="00F344CE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2420654F" w14:textId="77777777" w:rsidR="00FD7B23" w:rsidRPr="00724296" w:rsidRDefault="00FD7B23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5E14FD74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6A466A">
        <w:rPr>
          <w:rFonts w:ascii="Arial" w:hAnsi="Arial" w:cs="Arial"/>
          <w:bCs/>
          <w:sz w:val="22"/>
          <w:szCs w:val="22"/>
        </w:rPr>
        <w:t>Gidle</w:t>
      </w:r>
      <w:r w:rsidRPr="00564E2C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007027">
        <w:rPr>
          <w:rFonts w:ascii="Arial" w:hAnsi="Arial" w:cs="Arial"/>
          <w:bCs/>
          <w:sz w:val="22"/>
          <w:szCs w:val="22"/>
        </w:rPr>
        <w:t xml:space="preserve"> </w:t>
      </w:r>
      <w:r w:rsidR="00007027" w:rsidRPr="00007027">
        <w:rPr>
          <w:rFonts w:ascii="Arial" w:hAnsi="Arial" w:cs="Arial"/>
          <w:bCs/>
          <w:sz w:val="22"/>
          <w:szCs w:val="22"/>
        </w:rPr>
        <w:t xml:space="preserve">- postępowanie nr </w:t>
      </w:r>
      <w:r w:rsidR="00E85C90">
        <w:rPr>
          <w:rFonts w:ascii="Arial" w:hAnsi="Arial" w:cs="Arial"/>
          <w:bCs/>
          <w:sz w:val="22"/>
          <w:szCs w:val="22"/>
        </w:rPr>
        <w:t>3</w:t>
      </w:r>
      <w:r w:rsidRPr="00564E2C">
        <w:rPr>
          <w:rFonts w:ascii="Arial" w:hAnsi="Arial" w:cs="Arial"/>
          <w:bCs/>
          <w:sz w:val="22"/>
          <w:szCs w:val="22"/>
        </w:rPr>
        <w:t>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r w:rsidR="00564E2C">
        <w:rPr>
          <w:rFonts w:ascii="Arial" w:hAnsi="Arial" w:cs="Arial"/>
          <w:b/>
          <w:sz w:val="22"/>
          <w:szCs w:val="22"/>
          <w:u w:val="single"/>
        </w:rPr>
        <w:t>……..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6BAE41EA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  <w:r w:rsidR="00F54E9D" w:rsidRPr="00724296">
        <w:rPr>
          <w:rFonts w:ascii="Arial" w:hAnsi="Arial" w:cs="Arial"/>
          <w:bCs/>
          <w:sz w:val="22"/>
          <w:szCs w:val="22"/>
        </w:rPr>
        <w:t>części</w:t>
      </w:r>
      <w:r w:rsidR="001262E5">
        <w:rPr>
          <w:rFonts w:ascii="Arial" w:hAnsi="Arial" w:cs="Arial"/>
          <w:bCs/>
          <w:sz w:val="22"/>
          <w:szCs w:val="22"/>
        </w:rPr>
        <w:t xml:space="preserve"> ………. </w:t>
      </w:r>
      <w:r w:rsidRPr="0072429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37B9C314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 w:rsidR="001068F9">
        <w:rPr>
          <w:rFonts w:ascii="Arial" w:hAnsi="Arial" w:cs="Arial"/>
          <w:sz w:val="22"/>
          <w:szCs w:val="22"/>
        </w:rPr>
        <w:t>…..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4BBC23AF" w14:textId="12A6D91A" w:rsidR="00564E2C" w:rsidRPr="001C6F52" w:rsidRDefault="00564E2C" w:rsidP="001C6F52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r w:rsidRPr="00724296">
        <w:rPr>
          <w:rFonts w:ascii="Arial" w:hAnsi="Arial" w:cs="Arial"/>
          <w:bCs/>
          <w:sz w:val="22"/>
          <w:szCs w:val="22"/>
        </w:rPr>
        <w:t xml:space="preserve">ła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1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0"/>
    <w:bookmarkEnd w:id="2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997CE" w14:textId="77777777" w:rsidR="00233FF3" w:rsidRDefault="00233FF3">
      <w:r>
        <w:separator/>
      </w:r>
    </w:p>
  </w:endnote>
  <w:endnote w:type="continuationSeparator" w:id="0">
    <w:p w14:paraId="4276EB78" w14:textId="77777777" w:rsidR="00233FF3" w:rsidRDefault="0023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BEFB6" w14:textId="77777777" w:rsidR="00233FF3" w:rsidRDefault="00233FF3">
      <w:r>
        <w:separator/>
      </w:r>
    </w:p>
  </w:footnote>
  <w:footnote w:type="continuationSeparator" w:id="0">
    <w:p w14:paraId="3E54CDD6" w14:textId="77777777" w:rsidR="00233FF3" w:rsidRDefault="00233FF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3840723">
    <w:abstractNumId w:val="2"/>
  </w:num>
  <w:num w:numId="2" w16cid:durableId="712584761">
    <w:abstractNumId w:val="9"/>
  </w:num>
  <w:num w:numId="3" w16cid:durableId="612632842">
    <w:abstractNumId w:val="10"/>
  </w:num>
  <w:num w:numId="4" w16cid:durableId="1428310805">
    <w:abstractNumId w:val="130"/>
  </w:num>
  <w:num w:numId="5" w16cid:durableId="1268537243">
    <w:abstractNumId w:val="108"/>
  </w:num>
  <w:num w:numId="6" w16cid:durableId="814687267">
    <w:abstractNumId w:val="120"/>
  </w:num>
  <w:num w:numId="7" w16cid:durableId="606086129">
    <w:abstractNumId w:val="60"/>
  </w:num>
  <w:num w:numId="8" w16cid:durableId="1505826099">
    <w:abstractNumId w:val="89"/>
  </w:num>
  <w:num w:numId="9" w16cid:durableId="1226989824">
    <w:abstractNumId w:val="63"/>
  </w:num>
  <w:num w:numId="10" w16cid:durableId="72514532">
    <w:abstractNumId w:val="0"/>
  </w:num>
  <w:num w:numId="11" w16cid:durableId="1643078307">
    <w:abstractNumId w:val="92"/>
  </w:num>
  <w:num w:numId="12" w16cid:durableId="737481989">
    <w:abstractNumId w:val="85"/>
  </w:num>
  <w:num w:numId="13" w16cid:durableId="10343097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9081451">
    <w:abstractNumId w:val="122"/>
    <w:lvlOverride w:ilvl="0">
      <w:startOverride w:val="1"/>
    </w:lvlOverride>
  </w:num>
  <w:num w:numId="15" w16cid:durableId="1316952640">
    <w:abstractNumId w:val="110"/>
    <w:lvlOverride w:ilvl="0">
      <w:startOverride w:val="1"/>
    </w:lvlOverride>
  </w:num>
  <w:num w:numId="16" w16cid:durableId="2124499407">
    <w:abstractNumId w:val="88"/>
    <w:lvlOverride w:ilvl="0">
      <w:startOverride w:val="1"/>
    </w:lvlOverride>
  </w:num>
  <w:num w:numId="17" w16cid:durableId="245118133">
    <w:abstractNumId w:val="110"/>
  </w:num>
  <w:num w:numId="18" w16cid:durableId="2060664553">
    <w:abstractNumId w:val="88"/>
  </w:num>
  <w:num w:numId="19" w16cid:durableId="1921022291">
    <w:abstractNumId w:val="57"/>
  </w:num>
  <w:num w:numId="20" w16cid:durableId="83452855">
    <w:abstractNumId w:val="102"/>
  </w:num>
  <w:num w:numId="21" w16cid:durableId="993097467">
    <w:abstractNumId w:val="41"/>
  </w:num>
  <w:num w:numId="22" w16cid:durableId="1860510135">
    <w:abstractNumId w:val="69"/>
  </w:num>
  <w:num w:numId="23" w16cid:durableId="340740605">
    <w:abstractNumId w:val="58"/>
  </w:num>
  <w:num w:numId="24" w16cid:durableId="432825772">
    <w:abstractNumId w:val="105"/>
  </w:num>
  <w:num w:numId="25" w16cid:durableId="1531069671">
    <w:abstractNumId w:val="124"/>
  </w:num>
  <w:num w:numId="26" w16cid:durableId="591744994">
    <w:abstractNumId w:val="36"/>
  </w:num>
  <w:num w:numId="27" w16cid:durableId="1809588129">
    <w:abstractNumId w:val="95"/>
  </w:num>
  <w:num w:numId="28" w16cid:durableId="2144032007">
    <w:abstractNumId w:val="39"/>
  </w:num>
  <w:num w:numId="29" w16cid:durableId="2074548444">
    <w:abstractNumId w:val="117"/>
  </w:num>
  <w:num w:numId="30" w16cid:durableId="671881308">
    <w:abstractNumId w:val="107"/>
  </w:num>
  <w:num w:numId="31" w16cid:durableId="268241632">
    <w:abstractNumId w:val="112"/>
  </w:num>
  <w:num w:numId="32" w16cid:durableId="1636981478">
    <w:abstractNumId w:val="86"/>
  </w:num>
  <w:num w:numId="33" w16cid:durableId="1929579906">
    <w:abstractNumId w:val="79"/>
  </w:num>
  <w:num w:numId="34" w16cid:durableId="64568588">
    <w:abstractNumId w:val="99"/>
  </w:num>
  <w:num w:numId="35" w16cid:durableId="1359503893">
    <w:abstractNumId w:val="72"/>
  </w:num>
  <w:num w:numId="36" w16cid:durableId="1236285192">
    <w:abstractNumId w:val="144"/>
  </w:num>
  <w:num w:numId="37" w16cid:durableId="1141457488">
    <w:abstractNumId w:val="78"/>
  </w:num>
  <w:num w:numId="38" w16cid:durableId="833304830">
    <w:abstractNumId w:val="37"/>
  </w:num>
  <w:num w:numId="39" w16cid:durableId="113407578">
    <w:abstractNumId w:val="135"/>
  </w:num>
  <w:num w:numId="40" w16cid:durableId="1673949874">
    <w:abstractNumId w:val="129"/>
  </w:num>
  <w:num w:numId="41" w16cid:durableId="1506554552">
    <w:abstractNumId w:val="121"/>
  </w:num>
  <w:num w:numId="42" w16cid:durableId="1120105646">
    <w:abstractNumId w:val="49"/>
  </w:num>
  <w:num w:numId="43" w16cid:durableId="531502224">
    <w:abstractNumId w:val="81"/>
  </w:num>
  <w:num w:numId="44" w16cid:durableId="858930257">
    <w:abstractNumId w:val="55"/>
  </w:num>
  <w:num w:numId="45" w16cid:durableId="443306183">
    <w:abstractNumId w:val="136"/>
  </w:num>
  <w:num w:numId="46" w16cid:durableId="786119650">
    <w:abstractNumId w:val="8"/>
  </w:num>
  <w:num w:numId="47" w16cid:durableId="969701273">
    <w:abstractNumId w:val="11"/>
  </w:num>
  <w:num w:numId="48" w16cid:durableId="595750992">
    <w:abstractNumId w:val="12"/>
  </w:num>
  <w:num w:numId="49" w16cid:durableId="218171187">
    <w:abstractNumId w:val="15"/>
  </w:num>
  <w:num w:numId="50" w16cid:durableId="1061831886">
    <w:abstractNumId w:val="18"/>
  </w:num>
  <w:num w:numId="51" w16cid:durableId="804616704">
    <w:abstractNumId w:val="20"/>
  </w:num>
  <w:num w:numId="52" w16cid:durableId="1501851101">
    <w:abstractNumId w:val="21"/>
  </w:num>
  <w:num w:numId="53" w16cid:durableId="873929446">
    <w:abstractNumId w:val="24"/>
  </w:num>
  <w:num w:numId="54" w16cid:durableId="1939676663">
    <w:abstractNumId w:val="25"/>
  </w:num>
  <w:num w:numId="55" w16cid:durableId="1448308080">
    <w:abstractNumId w:val="26"/>
  </w:num>
  <w:num w:numId="56" w16cid:durableId="142242528">
    <w:abstractNumId w:val="27"/>
  </w:num>
  <w:num w:numId="57" w16cid:durableId="1202209975">
    <w:abstractNumId w:val="28"/>
  </w:num>
  <w:num w:numId="58" w16cid:durableId="896555417">
    <w:abstractNumId w:val="29"/>
  </w:num>
  <w:num w:numId="59" w16cid:durableId="749469875">
    <w:abstractNumId w:val="30"/>
  </w:num>
  <w:num w:numId="60" w16cid:durableId="379480854">
    <w:abstractNumId w:val="31"/>
  </w:num>
  <w:num w:numId="61" w16cid:durableId="211812900">
    <w:abstractNumId w:val="32"/>
  </w:num>
  <w:num w:numId="62" w16cid:durableId="117265513">
    <w:abstractNumId w:val="33"/>
  </w:num>
  <w:num w:numId="63" w16cid:durableId="1227109400">
    <w:abstractNumId w:val="34"/>
  </w:num>
  <w:num w:numId="64" w16cid:durableId="328794665">
    <w:abstractNumId w:val="103"/>
  </w:num>
  <w:num w:numId="65" w16cid:durableId="776364777">
    <w:abstractNumId w:val="68"/>
  </w:num>
  <w:num w:numId="66" w16cid:durableId="1822185667">
    <w:abstractNumId w:val="73"/>
  </w:num>
  <w:num w:numId="67" w16cid:durableId="889725371">
    <w:abstractNumId w:val="106"/>
  </w:num>
  <w:num w:numId="68" w16cid:durableId="1159077118">
    <w:abstractNumId w:val="47"/>
  </w:num>
  <w:num w:numId="69" w16cid:durableId="1960641080">
    <w:abstractNumId w:val="141"/>
  </w:num>
  <w:num w:numId="70" w16cid:durableId="1196308463">
    <w:abstractNumId w:val="140"/>
  </w:num>
  <w:num w:numId="71" w16cid:durableId="2127847761">
    <w:abstractNumId w:val="90"/>
  </w:num>
  <w:num w:numId="72" w16cid:durableId="594098745">
    <w:abstractNumId w:val="80"/>
  </w:num>
  <w:num w:numId="73" w16cid:durableId="397630845">
    <w:abstractNumId w:val="83"/>
  </w:num>
  <w:num w:numId="74" w16cid:durableId="2094932696">
    <w:abstractNumId w:val="65"/>
  </w:num>
  <w:num w:numId="75" w16cid:durableId="414475737">
    <w:abstractNumId w:val="71"/>
  </w:num>
  <w:num w:numId="76" w16cid:durableId="453325482">
    <w:abstractNumId w:val="116"/>
  </w:num>
  <w:num w:numId="77" w16cid:durableId="201983037">
    <w:abstractNumId w:val="98"/>
  </w:num>
  <w:num w:numId="78" w16cid:durableId="1482505875">
    <w:abstractNumId w:val="143"/>
  </w:num>
  <w:num w:numId="79" w16cid:durableId="1452743380">
    <w:abstractNumId w:val="132"/>
  </w:num>
  <w:num w:numId="80" w16cid:durableId="689643998">
    <w:abstractNumId w:val="109"/>
  </w:num>
  <w:num w:numId="81" w16cid:durableId="731392758">
    <w:abstractNumId w:val="119"/>
  </w:num>
  <w:num w:numId="82" w16cid:durableId="914894912">
    <w:abstractNumId w:val="142"/>
  </w:num>
  <w:num w:numId="83" w16cid:durableId="1299607583">
    <w:abstractNumId w:val="82"/>
  </w:num>
  <w:num w:numId="84" w16cid:durableId="399255691">
    <w:abstractNumId w:val="104"/>
  </w:num>
  <w:num w:numId="85" w16cid:durableId="2013603148">
    <w:abstractNumId w:val="94"/>
  </w:num>
  <w:num w:numId="86" w16cid:durableId="1104106587">
    <w:abstractNumId w:val="93"/>
  </w:num>
  <w:num w:numId="87" w16cid:durableId="1867525831">
    <w:abstractNumId w:val="138"/>
  </w:num>
  <w:num w:numId="88" w16cid:durableId="1333678737">
    <w:abstractNumId w:val="54"/>
  </w:num>
  <w:num w:numId="89" w16cid:durableId="1134299747">
    <w:abstractNumId w:val="67"/>
  </w:num>
  <w:num w:numId="90" w16cid:durableId="877476029">
    <w:abstractNumId w:val="97"/>
  </w:num>
  <w:num w:numId="91" w16cid:durableId="1840658719">
    <w:abstractNumId w:val="56"/>
  </w:num>
  <w:num w:numId="92" w16cid:durableId="304817997">
    <w:abstractNumId w:val="75"/>
  </w:num>
  <w:num w:numId="93" w16cid:durableId="242448705">
    <w:abstractNumId w:val="64"/>
  </w:num>
  <w:num w:numId="94" w16cid:durableId="1829664002">
    <w:abstractNumId w:val="40"/>
  </w:num>
  <w:num w:numId="95" w16cid:durableId="1903980928">
    <w:abstractNumId w:val="127"/>
  </w:num>
  <w:num w:numId="96" w16cid:durableId="1261793488">
    <w:abstractNumId w:val="111"/>
  </w:num>
  <w:num w:numId="97" w16cid:durableId="1846171050">
    <w:abstractNumId w:val="74"/>
  </w:num>
  <w:num w:numId="98" w16cid:durableId="354503629">
    <w:abstractNumId w:val="59"/>
  </w:num>
  <w:num w:numId="99" w16cid:durableId="769200299">
    <w:abstractNumId w:val="76"/>
  </w:num>
  <w:num w:numId="100" w16cid:durableId="783890300">
    <w:abstractNumId w:val="126"/>
  </w:num>
  <w:num w:numId="101" w16cid:durableId="474757436">
    <w:abstractNumId w:val="139"/>
  </w:num>
  <w:num w:numId="102" w16cid:durableId="169411623">
    <w:abstractNumId w:val="123"/>
  </w:num>
  <w:num w:numId="103" w16cid:durableId="1154178149">
    <w:abstractNumId w:val="115"/>
  </w:num>
  <w:num w:numId="104" w16cid:durableId="922419328">
    <w:abstractNumId w:val="91"/>
  </w:num>
  <w:num w:numId="105" w16cid:durableId="1444500665">
    <w:abstractNumId w:val="48"/>
  </w:num>
  <w:num w:numId="106" w16cid:durableId="1681465419">
    <w:abstractNumId w:val="113"/>
  </w:num>
  <w:num w:numId="107" w16cid:durableId="84889526">
    <w:abstractNumId w:val="38"/>
  </w:num>
  <w:num w:numId="108" w16cid:durableId="2055690457">
    <w:abstractNumId w:val="52"/>
  </w:num>
  <w:num w:numId="109" w16cid:durableId="1286040286">
    <w:abstractNumId w:val="42"/>
  </w:num>
  <w:num w:numId="110" w16cid:durableId="399712301">
    <w:abstractNumId w:val="137"/>
  </w:num>
  <w:num w:numId="111" w16cid:durableId="654377205">
    <w:abstractNumId w:val="100"/>
  </w:num>
  <w:num w:numId="112" w16cid:durableId="1521553973">
    <w:abstractNumId w:val="62"/>
  </w:num>
  <w:num w:numId="113" w16cid:durableId="1530605592">
    <w:abstractNumId w:val="114"/>
  </w:num>
  <w:num w:numId="114" w16cid:durableId="1272318017">
    <w:abstractNumId w:val="128"/>
  </w:num>
  <w:num w:numId="115" w16cid:durableId="2063358603">
    <w:abstractNumId w:val="46"/>
  </w:num>
  <w:num w:numId="116" w16cid:durableId="1129319242">
    <w:abstractNumId w:val="101"/>
  </w:num>
  <w:num w:numId="117" w16cid:durableId="1707175234">
    <w:abstractNumId w:val="44"/>
  </w:num>
  <w:num w:numId="118" w16cid:durableId="1148594384">
    <w:abstractNumId w:val="133"/>
  </w:num>
  <w:num w:numId="119" w16cid:durableId="979119080">
    <w:abstractNumId w:val="51"/>
  </w:num>
  <w:num w:numId="120" w16cid:durableId="1138648705">
    <w:abstractNumId w:val="1"/>
  </w:num>
  <w:num w:numId="121" w16cid:durableId="1465351134">
    <w:abstractNumId w:val="3"/>
  </w:num>
  <w:num w:numId="122" w16cid:durableId="1849325977">
    <w:abstractNumId w:val="84"/>
  </w:num>
  <w:num w:numId="123" w16cid:durableId="1941328064">
    <w:abstractNumId w:val="87"/>
  </w:num>
  <w:num w:numId="124" w16cid:durableId="893271782">
    <w:abstractNumId w:val="134"/>
  </w:num>
  <w:num w:numId="125" w16cid:durableId="471138690">
    <w:abstractNumId w:val="53"/>
  </w:num>
  <w:num w:numId="126" w16cid:durableId="1943344075">
    <w:abstractNumId w:val="43"/>
  </w:num>
  <w:num w:numId="127" w16cid:durableId="1950431423">
    <w:abstractNumId w:val="50"/>
  </w:num>
  <w:num w:numId="128" w16cid:durableId="1113867265">
    <w:abstractNumId w:val="66"/>
  </w:num>
  <w:num w:numId="129" w16cid:durableId="1453865846">
    <w:abstractNumId w:val="45"/>
  </w:num>
  <w:num w:numId="130" w16cid:durableId="343365914">
    <w:abstractNumId w:val="131"/>
  </w:num>
  <w:num w:numId="131" w16cid:durableId="1500344997">
    <w:abstractNumId w:val="125"/>
  </w:num>
  <w:num w:numId="132" w16cid:durableId="103965649">
    <w:abstractNumId w:val="96"/>
  </w:num>
  <w:num w:numId="133" w16cid:durableId="138425865">
    <w:abstractNumId w:val="77"/>
  </w:num>
  <w:num w:numId="134" w16cid:durableId="228924819">
    <w:abstractNumId w:val="118"/>
  </w:num>
  <w:num w:numId="135" w16cid:durableId="981153270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027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3FF3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80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C90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0DF1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3C05-E75B-424C-AE3A-96F9F986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15</cp:revision>
  <cp:lastPrinted>2025-07-25T09:56:00Z</cp:lastPrinted>
  <dcterms:created xsi:type="dcterms:W3CDTF">2025-05-22T11:33:00Z</dcterms:created>
  <dcterms:modified xsi:type="dcterms:W3CDTF">2026-01-16T10:01:00Z</dcterms:modified>
</cp:coreProperties>
</file>